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>do swz</w:t>
      </w:r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C102A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3C9E9D11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E0A6D">
        <w:rPr>
          <w:rFonts w:ascii="Tahoma" w:hAnsi="Tahoma" w:cs="Tahoma"/>
          <w:b/>
          <w:u w:val="single"/>
        </w:rPr>
        <w:t xml:space="preserve"> WYKONAWCY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6C3F4867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0259A">
        <w:rPr>
          <w:rFonts w:ascii="Tahoma" w:hAnsi="Tahoma" w:cs="Tahoma"/>
          <w:b/>
          <w:bCs/>
          <w:color w:val="000000"/>
        </w:rPr>
        <w:t>Budowa Punktu Selektywnego Zbierania Odpadów Komunalnych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</w:t>
      </w:r>
      <w:r w:rsidR="0030259A">
        <w:rPr>
          <w:rFonts w:ascii="Tahoma" w:eastAsia="Lucida Sans Unicode" w:hAnsi="Tahoma" w:cs="Tahoma"/>
          <w:b/>
          <w:bCs/>
          <w:kern w:val="3"/>
          <w:lang w:eastAsia="zh-CN"/>
        </w:rPr>
        <w:t>etap 1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18B97BBE" w14:textId="78BB8F77" w:rsidR="00B71089" w:rsidRDefault="00831447" w:rsidP="00B71089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</w:t>
      </w:r>
      <w:r w:rsidR="002A0F33" w:rsidRPr="00B71089">
        <w:rPr>
          <w:rFonts w:ascii="Tahoma" w:hAnsi="Tahoma" w:cs="Tahoma"/>
          <w:sz w:val="20"/>
          <w:szCs w:val="20"/>
        </w:rPr>
        <w:t>spełniam warun</w:t>
      </w:r>
      <w:r w:rsidR="00B71089" w:rsidRPr="00B71089">
        <w:rPr>
          <w:rFonts w:ascii="Tahoma" w:hAnsi="Tahoma" w:cs="Tahoma"/>
          <w:sz w:val="20"/>
          <w:szCs w:val="20"/>
        </w:rPr>
        <w:t>ki</w:t>
      </w:r>
      <w:r w:rsidRPr="00B71089">
        <w:rPr>
          <w:rFonts w:ascii="Tahoma" w:hAnsi="Tahoma" w:cs="Tahoma"/>
          <w:sz w:val="20"/>
          <w:szCs w:val="20"/>
        </w:rPr>
        <w:t xml:space="preserve"> udziału w postępowaniu </w:t>
      </w:r>
      <w:r w:rsidR="00305BC3" w:rsidRPr="00B71089">
        <w:rPr>
          <w:rFonts w:ascii="Tahoma" w:hAnsi="Tahoma" w:cs="Tahoma"/>
          <w:sz w:val="20"/>
          <w:szCs w:val="20"/>
        </w:rPr>
        <w:t>określony</w:t>
      </w:r>
      <w:r w:rsidR="002A0F33" w:rsidRPr="00B71089">
        <w:rPr>
          <w:rFonts w:ascii="Tahoma" w:hAnsi="Tahoma" w:cs="Tahoma"/>
          <w:sz w:val="20"/>
          <w:szCs w:val="20"/>
        </w:rPr>
        <w:t xml:space="preserve"> przez Zamawiającego </w:t>
      </w:r>
      <w:r w:rsidR="002A0F33"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="0030259A">
        <w:rPr>
          <w:rFonts w:ascii="Tahoma" w:hAnsi="Tahoma" w:cs="Tahoma"/>
          <w:sz w:val="20"/>
          <w:szCs w:val="20"/>
        </w:rPr>
        <w:t>pkt</w:t>
      </w:r>
      <w:r w:rsidR="008E7E80" w:rsidRPr="00B71089">
        <w:rPr>
          <w:rFonts w:ascii="Tahoma" w:hAnsi="Tahoma" w:cs="Tahoma"/>
          <w:sz w:val="20"/>
          <w:szCs w:val="20"/>
        </w:rPr>
        <w:t>.</w:t>
      </w:r>
      <w:r w:rsidR="002A0F33" w:rsidRPr="00B71089">
        <w:rPr>
          <w:rFonts w:ascii="Tahoma" w:hAnsi="Tahoma" w:cs="Tahoma"/>
          <w:sz w:val="20"/>
          <w:szCs w:val="20"/>
        </w:rPr>
        <w:t xml:space="preserve"> 3.4 rozdziału III swz</w:t>
      </w:r>
      <w:r w:rsidR="00B71089">
        <w:rPr>
          <w:rFonts w:ascii="Tahoma" w:hAnsi="Tahoma" w:cs="Tahoma"/>
          <w:sz w:val="20"/>
          <w:szCs w:val="20"/>
        </w:rPr>
        <w:t>.</w:t>
      </w:r>
    </w:p>
    <w:p w14:paraId="1477F422" w14:textId="17457898" w:rsidR="0093663F" w:rsidRPr="00B71089" w:rsidRDefault="0093663F" w:rsidP="00244FF4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 w:rsidR="0030259A"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 xml:space="preserve">. 3.4. rozdziału </w:t>
      </w:r>
      <w:r w:rsidR="00C67902" w:rsidRPr="00B71089">
        <w:rPr>
          <w:rFonts w:ascii="Tahoma" w:hAnsi="Tahoma" w:cs="Tahoma"/>
          <w:sz w:val="20"/>
          <w:szCs w:val="20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D51754" w14:paraId="6F827198" w14:textId="77777777" w:rsidTr="00244FF4">
        <w:tc>
          <w:tcPr>
            <w:tcW w:w="392" w:type="dxa"/>
          </w:tcPr>
          <w:p w14:paraId="3C5A4E81" w14:textId="77777777" w:rsidR="00D51754" w:rsidRDefault="00D51754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C33214" w14:textId="48F186F9" w:rsidR="0093663F" w:rsidRPr="00244FF4" w:rsidRDefault="00D51754" w:rsidP="00244FF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innego/ych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3F" w14:paraId="65A57E62" w14:textId="77777777" w:rsidTr="00244FF4">
        <w:tc>
          <w:tcPr>
            <w:tcW w:w="392" w:type="dxa"/>
          </w:tcPr>
          <w:p w14:paraId="767E4838" w14:textId="77777777" w:rsidR="0093663F" w:rsidRDefault="0093663F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innego/ych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244FF4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502C59C3" w14:textId="55A76DA1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 w:rsidR="00244FF4">
        <w:rPr>
          <w:rFonts w:ascii="Tahoma" w:hAnsi="Tahoma" w:cs="Tahoma"/>
          <w:bCs/>
        </w:rPr>
        <w:br/>
      </w:r>
      <w:r>
        <w:rPr>
          <w:rFonts w:ascii="Tahoma" w:hAnsi="Tahoma" w:cs="Tahoma"/>
          <w:bCs/>
        </w:rPr>
        <w:t>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2967F" w14:textId="77777777" w:rsidR="00172137" w:rsidRDefault="00172137" w:rsidP="00DA5839">
      <w:r>
        <w:separator/>
      </w:r>
    </w:p>
  </w:endnote>
  <w:endnote w:type="continuationSeparator" w:id="0">
    <w:p w14:paraId="37EBA72B" w14:textId="77777777" w:rsidR="00172137" w:rsidRDefault="0017213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4366B" w14:textId="77777777" w:rsidR="00172137" w:rsidRDefault="00172137" w:rsidP="00DA5839">
      <w:r>
        <w:separator/>
      </w:r>
    </w:p>
  </w:footnote>
  <w:footnote w:type="continuationSeparator" w:id="0">
    <w:p w14:paraId="22D1F871" w14:textId="77777777" w:rsidR="00172137" w:rsidRDefault="0017213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17CD298B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C8B07B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0259A">
      <w:rPr>
        <w:rFonts w:ascii="Tahoma" w:hAnsi="Tahoma" w:cs="Tahoma"/>
      </w:rPr>
      <w:t>16.</w:t>
    </w:r>
    <w:r w:rsidRPr="00DF5681">
      <w:rPr>
        <w:rFonts w:ascii="Tahoma" w:hAnsi="Tahoma" w:cs="Tahoma"/>
      </w:rPr>
      <w:t>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7"/>
  </w:num>
  <w:num w:numId="182" w16cid:durableId="148133640">
    <w:abstractNumId w:val="77"/>
  </w:num>
  <w:num w:numId="183" w16cid:durableId="210745904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2137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917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259A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807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4FE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CE0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0A6D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6FB4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40BD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B5018"/>
    <w:rsid w:val="004D439C"/>
    <w:rsid w:val="004F726E"/>
    <w:rsid w:val="00541F63"/>
    <w:rsid w:val="005630D0"/>
    <w:rsid w:val="0056784E"/>
    <w:rsid w:val="005F1A83"/>
    <w:rsid w:val="006063CB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84970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2022-09-15T09:14:00Z</dcterms:modified>
</cp:coreProperties>
</file>